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38A186C" w14:textId="77777777" w:rsidR="00916821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54B36" w:rsidRDefault="000E1C61" w:rsidP="00473CA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B54B36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0A6CC531" w:rsidR="00916821" w:rsidRPr="00E027A2" w:rsidRDefault="00916821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(Nazwa i</w:t>
      </w:r>
      <w:r w:rsidR="001955B2" w:rsidRPr="00E027A2">
        <w:rPr>
          <w:rFonts w:asciiTheme="majorHAnsi" w:hAnsiTheme="majorHAnsi" w:cstheme="majorHAnsi"/>
          <w:bCs/>
          <w:sz w:val="24"/>
          <w:szCs w:val="24"/>
        </w:rPr>
        <w:t xml:space="preserve"> adres </w:t>
      </w:r>
      <w:r w:rsidR="00F07226" w:rsidRPr="00E027A2">
        <w:rPr>
          <w:rFonts w:asciiTheme="majorHAnsi" w:hAnsiTheme="majorHAnsi" w:cstheme="majorHAnsi"/>
          <w:bCs/>
          <w:sz w:val="24"/>
          <w:szCs w:val="24"/>
        </w:rPr>
        <w:t>Kupującego</w:t>
      </w:r>
      <w:r w:rsidRPr="00E027A2">
        <w:rPr>
          <w:rFonts w:asciiTheme="majorHAnsi" w:hAnsiTheme="majorHAnsi" w:cstheme="majorHAnsi"/>
          <w:bCs/>
          <w:sz w:val="24"/>
          <w:szCs w:val="24"/>
        </w:rPr>
        <w:t>)</w:t>
      </w:r>
    </w:p>
    <w:p w14:paraId="2A0941C8" w14:textId="29E76F23" w:rsidR="00CD4B8E" w:rsidRPr="00E027A2" w:rsidRDefault="00CD4B8E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E027A2" w:rsidRDefault="00CD4B8E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(Telefon kontaktowy)</w:t>
      </w:r>
    </w:p>
    <w:p w14:paraId="64C9D67E" w14:textId="77777777" w:rsidR="00BE5667" w:rsidRPr="00E027A2" w:rsidRDefault="00BE5667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E027A2" w:rsidRDefault="00BE5667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(NIP</w:t>
      </w:r>
      <w:r w:rsidR="00B67084" w:rsidRPr="00E027A2">
        <w:rPr>
          <w:rFonts w:asciiTheme="majorHAnsi" w:hAnsiTheme="majorHAnsi" w:cstheme="majorHAnsi"/>
          <w:bCs/>
          <w:sz w:val="24"/>
          <w:szCs w:val="24"/>
        </w:rPr>
        <w:t xml:space="preserve">, </w:t>
      </w:r>
      <w:r w:rsidRPr="00E027A2">
        <w:rPr>
          <w:rFonts w:asciiTheme="majorHAnsi" w:hAnsiTheme="majorHAnsi" w:cstheme="majorHAnsi"/>
          <w:bCs/>
          <w:sz w:val="24"/>
          <w:szCs w:val="24"/>
        </w:rPr>
        <w:t>REGON)</w:t>
      </w:r>
    </w:p>
    <w:p w14:paraId="5329F802" w14:textId="0C393C92" w:rsidR="00BE5667" w:rsidRPr="00E027A2" w:rsidRDefault="00BC7E65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__________________________________________________________</w:t>
      </w:r>
    </w:p>
    <w:p w14:paraId="0AD55A99" w14:textId="2F735330" w:rsidR="00BC7E65" w:rsidRPr="00E027A2" w:rsidRDefault="00BC7E65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(</w:t>
      </w:r>
      <w:r w:rsidR="00C32258" w:rsidRPr="00E027A2">
        <w:rPr>
          <w:rFonts w:asciiTheme="majorHAnsi" w:hAnsiTheme="majorHAnsi" w:cstheme="majorHAnsi"/>
          <w:bCs/>
          <w:sz w:val="24"/>
          <w:szCs w:val="24"/>
        </w:rPr>
        <w:t>Adres p</w:t>
      </w:r>
      <w:r w:rsidRPr="00E027A2">
        <w:rPr>
          <w:rFonts w:asciiTheme="majorHAnsi" w:hAnsiTheme="majorHAnsi" w:cstheme="majorHAnsi"/>
          <w:bCs/>
          <w:sz w:val="24"/>
          <w:szCs w:val="24"/>
        </w:rPr>
        <w:t>oczt</w:t>
      </w:r>
      <w:r w:rsidR="00C32258" w:rsidRPr="00E027A2">
        <w:rPr>
          <w:rFonts w:asciiTheme="majorHAnsi" w:hAnsiTheme="majorHAnsi" w:cstheme="majorHAnsi"/>
          <w:bCs/>
          <w:sz w:val="24"/>
          <w:szCs w:val="24"/>
        </w:rPr>
        <w:t>y elektronicznej</w:t>
      </w:r>
      <w:r w:rsidRPr="00E027A2">
        <w:rPr>
          <w:rFonts w:asciiTheme="majorHAnsi" w:hAnsiTheme="majorHAnsi" w:cstheme="majorHAnsi"/>
          <w:bCs/>
          <w:sz w:val="24"/>
          <w:szCs w:val="24"/>
        </w:rPr>
        <w:t>)</w:t>
      </w:r>
    </w:p>
    <w:p w14:paraId="2C737B77" w14:textId="77777777" w:rsidR="00BC7E65" w:rsidRPr="00E027A2" w:rsidRDefault="00BC7E65" w:rsidP="00473CA7">
      <w:pPr>
        <w:spacing w:before="120" w:after="120"/>
        <w:jc w:val="right"/>
        <w:rPr>
          <w:rFonts w:asciiTheme="majorHAnsi" w:hAnsiTheme="majorHAnsi" w:cstheme="majorHAnsi"/>
          <w:bCs/>
          <w:sz w:val="24"/>
          <w:szCs w:val="24"/>
        </w:rPr>
      </w:pPr>
    </w:p>
    <w:p w14:paraId="18E5BE94" w14:textId="5B28EA8C" w:rsidR="00916821" w:rsidRPr="00E027A2" w:rsidRDefault="000E1C61" w:rsidP="00473CA7">
      <w:pPr>
        <w:spacing w:before="120" w:after="120"/>
        <w:jc w:val="right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, dnia </w:t>
      </w:r>
      <w:r w:rsidRPr="00E027A2">
        <w:rPr>
          <w:rFonts w:asciiTheme="majorHAnsi" w:hAnsiTheme="majorHAnsi" w:cstheme="majorHAnsi"/>
          <w:bCs/>
          <w:sz w:val="24"/>
          <w:szCs w:val="24"/>
        </w:rPr>
        <w:t>_____________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 r.</w:t>
      </w:r>
    </w:p>
    <w:p w14:paraId="10F53A02" w14:textId="77777777" w:rsidR="00916821" w:rsidRPr="00E027A2" w:rsidRDefault="00916821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F58247D" w14:textId="02230682" w:rsidR="00916821" w:rsidRPr="00E027A2" w:rsidRDefault="0085024C" w:rsidP="00473CA7">
      <w:pPr>
        <w:spacing w:before="120" w:after="12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E027A2">
        <w:rPr>
          <w:rFonts w:asciiTheme="majorHAnsi" w:hAnsiTheme="majorHAnsi" w:cstheme="majorHAnsi"/>
          <w:b/>
          <w:bCs/>
          <w:sz w:val="24"/>
          <w:szCs w:val="24"/>
        </w:rPr>
        <w:t>FORMULARZ OFERTOWY</w:t>
      </w:r>
    </w:p>
    <w:p w14:paraId="737CD9F3" w14:textId="77777777" w:rsidR="000E1C61" w:rsidRPr="00E027A2" w:rsidRDefault="000E1C61" w:rsidP="00473CA7">
      <w:pPr>
        <w:spacing w:before="120" w:after="12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11356D01" w14:textId="5D8FD4D7" w:rsidR="00916821" w:rsidRPr="00E027A2" w:rsidRDefault="00F07226" w:rsidP="00473CA7">
      <w:pPr>
        <w:spacing w:before="120" w:after="12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Skarb Państwa – </w:t>
      </w:r>
      <w:r w:rsidR="00916821"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Państwowe Gospodarstwo Leśne Lasy Państwowe </w:t>
      </w:r>
    </w:p>
    <w:p w14:paraId="1F28CBE4" w14:textId="25D2BCB4" w:rsidR="00916821" w:rsidRPr="00E027A2" w:rsidRDefault="00916821" w:rsidP="00473CA7">
      <w:pPr>
        <w:spacing w:before="120" w:after="12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Nadleśnictwo </w:t>
      </w:r>
      <w:r w:rsidR="002A3B19" w:rsidRPr="00E027A2">
        <w:rPr>
          <w:rFonts w:asciiTheme="majorHAnsi" w:hAnsiTheme="majorHAnsi" w:cstheme="majorHAnsi"/>
          <w:b/>
          <w:bCs/>
          <w:sz w:val="24"/>
          <w:szCs w:val="24"/>
        </w:rPr>
        <w:t>Runowo</w:t>
      </w:r>
    </w:p>
    <w:p w14:paraId="10066C0F" w14:textId="667BB00F" w:rsidR="00913F5B" w:rsidRPr="00E027A2" w:rsidRDefault="002A3B19" w:rsidP="00473CA7">
      <w:pPr>
        <w:spacing w:before="120" w:after="12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027A2">
        <w:rPr>
          <w:rFonts w:asciiTheme="majorHAnsi" w:hAnsiTheme="majorHAnsi" w:cstheme="majorHAnsi"/>
          <w:b/>
          <w:bCs/>
          <w:sz w:val="24"/>
          <w:szCs w:val="24"/>
        </w:rPr>
        <w:t>Runowo</w:t>
      </w:r>
      <w:r w:rsidR="00F07226"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 Krajeńskie</w:t>
      </w:r>
      <w:r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 55</w:t>
      </w:r>
    </w:p>
    <w:p w14:paraId="286DF1AC" w14:textId="1D2300D9" w:rsidR="00913F5B" w:rsidRPr="00E027A2" w:rsidRDefault="00913F5B" w:rsidP="00473CA7">
      <w:pPr>
        <w:spacing w:before="120" w:after="12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027A2">
        <w:rPr>
          <w:rFonts w:asciiTheme="majorHAnsi" w:hAnsiTheme="majorHAnsi" w:cstheme="majorHAnsi"/>
          <w:b/>
          <w:bCs/>
          <w:sz w:val="24"/>
          <w:szCs w:val="24"/>
        </w:rPr>
        <w:t>89-4</w:t>
      </w:r>
      <w:r w:rsidR="002A3B19" w:rsidRPr="00E027A2">
        <w:rPr>
          <w:rFonts w:asciiTheme="majorHAnsi" w:hAnsiTheme="majorHAnsi" w:cstheme="majorHAnsi"/>
          <w:b/>
          <w:bCs/>
          <w:sz w:val="24"/>
          <w:szCs w:val="24"/>
        </w:rPr>
        <w:t>21 Runowo</w:t>
      </w:r>
      <w:r w:rsidR="00F07226" w:rsidRPr="00E027A2">
        <w:rPr>
          <w:rFonts w:asciiTheme="majorHAnsi" w:hAnsiTheme="majorHAnsi" w:cstheme="majorHAnsi"/>
          <w:b/>
          <w:bCs/>
          <w:sz w:val="24"/>
          <w:szCs w:val="24"/>
        </w:rPr>
        <w:t xml:space="preserve"> Krajeńskie</w:t>
      </w:r>
    </w:p>
    <w:p w14:paraId="7B22AE02" w14:textId="77777777" w:rsidR="00916821" w:rsidRPr="00E027A2" w:rsidRDefault="00916821" w:rsidP="00473CA7">
      <w:pPr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6CDAF6A2" w14:textId="5B83BDA4" w:rsidR="00F07226" w:rsidRPr="00E027A2" w:rsidRDefault="00E33FFE" w:rsidP="00E027A2">
      <w:pPr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 xml:space="preserve">1. 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595157" w:rsidRPr="00E027A2">
        <w:rPr>
          <w:rFonts w:asciiTheme="majorHAnsi" w:hAnsiTheme="majorHAnsi" w:cstheme="majorHAnsi"/>
          <w:bCs/>
          <w:sz w:val="24"/>
          <w:szCs w:val="24"/>
        </w:rPr>
        <w:t xml:space="preserve">Postępowanie prowadzone jest w trybie ofertowym, na podstawie przepisów kodeksu cywilnego oraz zgodnie z wytycznymi Zarządzenia nr 12 Dyrektora Generalnego Lasów Państwowych z dnia 19 lutego 2024 r. </w:t>
      </w:r>
      <w:r w:rsidR="00F07226" w:rsidRPr="00E027A2">
        <w:rPr>
          <w:rFonts w:asciiTheme="majorHAnsi" w:hAnsiTheme="majorHAnsi" w:cstheme="majorHAnsi"/>
          <w:bCs/>
          <w:sz w:val="24"/>
          <w:szCs w:val="24"/>
        </w:rPr>
        <w:t>w sprawie sprzedaży tusz zwierząt łownych pozyskanych w obwodach łowieckich pozostających w zarządzie Państwowego Gospodarstwa Leśnego Lasy Państwowe.</w:t>
      </w:r>
    </w:p>
    <w:p w14:paraId="415E1975" w14:textId="09A84A6A" w:rsidR="00DA5B0A" w:rsidRPr="00E027A2" w:rsidRDefault="00E33FFE" w:rsidP="00E027A2">
      <w:pPr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2.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E027A2" w:rsidRPr="00E027A2">
        <w:rPr>
          <w:rFonts w:asciiTheme="majorHAnsi" w:hAnsiTheme="majorHAnsi" w:cstheme="majorHAnsi"/>
          <w:bCs/>
          <w:sz w:val="24"/>
          <w:szCs w:val="24"/>
        </w:rPr>
        <w:t>Za przedmiot post</w:t>
      </w:r>
      <w:r w:rsidR="003E3309">
        <w:rPr>
          <w:rFonts w:asciiTheme="majorHAnsi" w:hAnsiTheme="majorHAnsi" w:cstheme="majorHAnsi"/>
          <w:bCs/>
          <w:sz w:val="24"/>
          <w:szCs w:val="24"/>
        </w:rPr>
        <w:t>ę</w:t>
      </w:r>
      <w:r w:rsidR="00E027A2" w:rsidRPr="00E027A2">
        <w:rPr>
          <w:rFonts w:asciiTheme="majorHAnsi" w:hAnsiTheme="majorHAnsi" w:cstheme="majorHAnsi"/>
          <w:bCs/>
          <w:sz w:val="24"/>
          <w:szCs w:val="24"/>
        </w:rPr>
        <w:t>powania okreś</w:t>
      </w:r>
      <w:r w:rsidR="003E3309">
        <w:rPr>
          <w:rFonts w:asciiTheme="majorHAnsi" w:hAnsiTheme="majorHAnsi" w:cstheme="majorHAnsi"/>
          <w:bCs/>
          <w:sz w:val="24"/>
          <w:szCs w:val="24"/>
        </w:rPr>
        <w:t>lony w Z</w:t>
      </w:r>
      <w:r w:rsidR="00E027A2" w:rsidRPr="00E027A2">
        <w:rPr>
          <w:rFonts w:asciiTheme="majorHAnsi" w:hAnsiTheme="majorHAnsi" w:cstheme="majorHAnsi"/>
          <w:bCs/>
          <w:sz w:val="24"/>
          <w:szCs w:val="24"/>
        </w:rPr>
        <w:t>aproszeniu do złożenia oferty o</w:t>
      </w:r>
      <w:r w:rsidR="00F56661" w:rsidRPr="00E027A2">
        <w:rPr>
          <w:rFonts w:asciiTheme="majorHAnsi" w:hAnsiTheme="majorHAnsi" w:cstheme="majorHAnsi"/>
          <w:bCs/>
          <w:sz w:val="24"/>
          <w:szCs w:val="24"/>
        </w:rPr>
        <w:t>feruj</w:t>
      </w:r>
      <w:r w:rsidR="00BC7E65" w:rsidRPr="00E027A2">
        <w:rPr>
          <w:rFonts w:asciiTheme="majorHAnsi" w:hAnsiTheme="majorHAnsi" w:cstheme="majorHAnsi"/>
          <w:bCs/>
          <w:sz w:val="24"/>
          <w:szCs w:val="24"/>
        </w:rPr>
        <w:t>ę</w:t>
      </w:r>
      <w:r w:rsidR="00A85F33">
        <w:rPr>
          <w:rFonts w:asciiTheme="majorHAnsi" w:hAnsiTheme="majorHAnsi" w:cstheme="majorHAnsi"/>
          <w:bCs/>
          <w:sz w:val="24"/>
          <w:szCs w:val="24"/>
        </w:rPr>
        <w:t>(my)</w:t>
      </w:r>
      <w:r w:rsidR="00BC7E65" w:rsidRPr="00E027A2">
        <w:rPr>
          <w:rFonts w:asciiTheme="majorHAnsi" w:hAnsiTheme="majorHAnsi" w:cstheme="majorHAnsi"/>
          <w:bCs/>
          <w:sz w:val="24"/>
          <w:szCs w:val="24"/>
        </w:rPr>
        <w:t xml:space="preserve"> cenę,</w:t>
      </w:r>
      <w:r w:rsidR="00AE6E91" w:rsidRPr="00E02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E3309">
        <w:rPr>
          <w:rFonts w:asciiTheme="majorHAnsi" w:hAnsiTheme="majorHAnsi" w:cstheme="majorHAnsi"/>
          <w:bCs/>
          <w:sz w:val="24"/>
          <w:szCs w:val="24"/>
        </w:rPr>
        <w:t>w wysokości</w:t>
      </w:r>
      <w:r w:rsidRPr="00E027A2">
        <w:rPr>
          <w:rFonts w:asciiTheme="majorHAnsi" w:hAnsiTheme="majorHAnsi" w:cstheme="majorHAnsi"/>
          <w:bCs/>
          <w:sz w:val="24"/>
          <w:szCs w:val="24"/>
        </w:rPr>
        <w:t>:</w:t>
      </w:r>
    </w:p>
    <w:tbl>
      <w:tblPr>
        <w:tblW w:w="6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787"/>
        <w:gridCol w:w="1641"/>
        <w:gridCol w:w="1619"/>
      </w:tblGrid>
      <w:tr w:rsidR="00DA5B0A" w:rsidRPr="00E027A2" w14:paraId="6BB08304" w14:textId="77777777" w:rsidTr="00E027A2">
        <w:trPr>
          <w:trHeight w:val="156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77A4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Gatunek zwierzyny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26C1" w14:textId="77777777" w:rsidR="007D21BB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jednostkowa </w:t>
            </w:r>
            <w:r w:rsidR="007D21BB"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za I klasę tuszy netto </w:t>
            </w:r>
          </w:p>
          <w:p w14:paraId="6A11BC1F" w14:textId="3DECBB6D" w:rsidR="00DA5B0A" w:rsidRPr="00E027A2" w:rsidRDefault="007D21BB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[zł/kg]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9664" w14:textId="0836A614" w:rsidR="007D0C67" w:rsidRPr="00E027A2" w:rsidRDefault="007D0C67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Ilość oferowana przez Sprzedawcę</w:t>
            </w:r>
          </w:p>
          <w:p w14:paraId="456AE088" w14:textId="725C2AA3" w:rsidR="00DA5B0A" w:rsidRPr="00E027A2" w:rsidRDefault="007D0C67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[kg]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9122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Całkowita wartość netto [zł]</w:t>
            </w:r>
          </w:p>
        </w:tc>
      </w:tr>
      <w:tr w:rsidR="00DA5B0A" w:rsidRPr="00E027A2" w14:paraId="07C216D9" w14:textId="77777777" w:rsidTr="00E027A2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1D19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Dzik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309C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9323" w14:textId="545ADA79" w:rsidR="00DA5B0A" w:rsidRPr="00E027A2" w:rsidRDefault="00595157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3000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65D9C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E027A2" w14:paraId="23AC96F6" w14:textId="77777777" w:rsidTr="00E027A2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28E5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Jeleń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BD84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7978" w14:textId="03DBB270" w:rsidR="00DA5B0A" w:rsidRPr="00E027A2" w:rsidRDefault="00595157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4500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EF00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E027A2" w14:paraId="2FA38B5E" w14:textId="77777777" w:rsidTr="00E027A2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2B8B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Daniel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349C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898" w14:textId="5F5E90CE" w:rsidR="00DA5B0A" w:rsidRPr="00E027A2" w:rsidRDefault="00595157" w:rsidP="009E1925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437A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E027A2" w14:paraId="009CBE3B" w14:textId="77777777" w:rsidTr="00E027A2">
        <w:trPr>
          <w:trHeight w:val="30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6C24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Sarna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767F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C2AC" w14:textId="1A911362" w:rsidR="00DA5B0A" w:rsidRPr="00E027A2" w:rsidRDefault="00595157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626D7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A5B0A" w:rsidRPr="00E027A2" w14:paraId="0883BB96" w14:textId="77777777" w:rsidTr="00E027A2">
        <w:trPr>
          <w:trHeight w:val="300"/>
          <w:jc w:val="center"/>
        </w:trPr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A92C9" w14:textId="77777777" w:rsidR="00DA5B0A" w:rsidRPr="00E027A2" w:rsidRDefault="00DA5B0A" w:rsidP="00DA5B0A">
            <w:pPr>
              <w:suppressAutoHyphens w:val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E916" w14:textId="77777777" w:rsidR="00DA5B0A" w:rsidRPr="00E027A2" w:rsidRDefault="00DA5B0A" w:rsidP="00DA5B0A">
            <w:pPr>
              <w:suppressAutoHyphens w:val="0"/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</w:pPr>
            <w:r w:rsidRPr="00E027A2">
              <w:rPr>
                <w:rFonts w:asciiTheme="majorHAnsi" w:hAnsiTheme="majorHAnsi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13421839" w14:textId="21339B85" w:rsidR="003E3309" w:rsidRDefault="003E3309" w:rsidP="003E3309">
      <w:pPr>
        <w:suppressAutoHyphens w:val="0"/>
        <w:spacing w:before="120" w:after="120"/>
        <w:ind w:left="426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lastRenderedPageBreak/>
        <w:t>Całkowita wartość netto słownie</w:t>
      </w:r>
      <w:r w:rsidRPr="00E027A2">
        <w:rPr>
          <w:rFonts w:asciiTheme="majorHAnsi" w:hAnsiTheme="majorHAnsi" w:cstheme="majorHAnsi"/>
          <w:bCs/>
          <w:sz w:val="24"/>
          <w:szCs w:val="24"/>
        </w:rPr>
        <w:t>:</w:t>
      </w:r>
      <w:r>
        <w:rPr>
          <w:rFonts w:asciiTheme="majorHAnsi" w:hAnsiTheme="majorHAnsi" w:cstheme="majorHAnsi"/>
          <w:bCs/>
          <w:sz w:val="24"/>
          <w:szCs w:val="24"/>
        </w:rPr>
        <w:t xml:space="preserve"> _________</w:t>
      </w:r>
      <w:r w:rsidRPr="00E027A2">
        <w:rPr>
          <w:rFonts w:asciiTheme="majorHAnsi" w:hAnsiTheme="majorHAnsi" w:cstheme="majorHAnsi"/>
          <w:bCs/>
          <w:sz w:val="24"/>
          <w:szCs w:val="24"/>
        </w:rPr>
        <w:t>______________</w:t>
      </w:r>
      <w:r>
        <w:rPr>
          <w:rFonts w:asciiTheme="majorHAnsi" w:hAnsiTheme="majorHAnsi" w:cstheme="majorHAnsi"/>
          <w:bCs/>
          <w:sz w:val="24"/>
          <w:szCs w:val="24"/>
        </w:rPr>
        <w:t>___</w:t>
      </w:r>
      <w:r w:rsidRPr="00E027A2">
        <w:rPr>
          <w:rFonts w:asciiTheme="majorHAnsi" w:hAnsiTheme="majorHAnsi" w:cstheme="majorHAnsi"/>
          <w:bCs/>
          <w:sz w:val="24"/>
          <w:szCs w:val="24"/>
        </w:rPr>
        <w:t>_______</w:t>
      </w:r>
      <w:r>
        <w:rPr>
          <w:rFonts w:asciiTheme="majorHAnsi" w:hAnsiTheme="majorHAnsi" w:cstheme="majorHAnsi"/>
          <w:bCs/>
          <w:sz w:val="24"/>
          <w:szCs w:val="24"/>
        </w:rPr>
        <w:t>_____00/100</w:t>
      </w:r>
      <w:r w:rsidRPr="00E027A2">
        <w:rPr>
          <w:rFonts w:asciiTheme="majorHAnsi" w:hAnsiTheme="majorHAnsi" w:cstheme="majorHAnsi"/>
          <w:bCs/>
          <w:sz w:val="24"/>
          <w:szCs w:val="24"/>
        </w:rPr>
        <w:t xml:space="preserve">. </w:t>
      </w:r>
    </w:p>
    <w:p w14:paraId="307444C1" w14:textId="77777777" w:rsidR="00A806D7" w:rsidRDefault="00A806D7" w:rsidP="003E3309">
      <w:pPr>
        <w:suppressAutoHyphens w:val="0"/>
        <w:spacing w:before="120" w:after="120"/>
        <w:ind w:left="426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2F3A767A" w14:textId="53E207CB" w:rsidR="003E3309" w:rsidRPr="00B431EE" w:rsidRDefault="003E3309" w:rsidP="003E3309">
      <w:pPr>
        <w:suppressAutoHyphens w:val="0"/>
        <w:spacing w:before="120" w:after="120"/>
        <w:ind w:left="426"/>
        <w:jc w:val="both"/>
        <w:rPr>
          <w:rFonts w:asciiTheme="majorHAnsi" w:hAnsiTheme="majorHAnsi" w:cstheme="majorHAnsi"/>
          <w:bCs/>
          <w:i/>
          <w:sz w:val="24"/>
          <w:szCs w:val="24"/>
        </w:rPr>
      </w:pPr>
      <w:r w:rsidRPr="00B431EE">
        <w:rPr>
          <w:rFonts w:asciiTheme="majorHAnsi" w:hAnsiTheme="majorHAnsi" w:cstheme="majorHAnsi"/>
          <w:bCs/>
          <w:i/>
          <w:sz w:val="24"/>
          <w:szCs w:val="24"/>
        </w:rPr>
        <w:t>Do kwoty netto dolicza się obowiązujący podatek VAT.</w:t>
      </w:r>
      <w:r w:rsidRPr="00B431EE">
        <w:rPr>
          <w:rFonts w:asciiTheme="majorHAnsi" w:hAnsiTheme="majorHAnsi" w:cstheme="majorHAnsi"/>
          <w:bCs/>
          <w:i/>
          <w:sz w:val="24"/>
          <w:szCs w:val="24"/>
        </w:rPr>
        <w:tab/>
      </w:r>
    </w:p>
    <w:p w14:paraId="222B4265" w14:textId="7F8FE3D9" w:rsidR="007D21BB" w:rsidRPr="00E027A2" w:rsidRDefault="00E027A2" w:rsidP="003E3309">
      <w:pPr>
        <w:spacing w:before="120" w:after="160" w:line="259" w:lineRule="auto"/>
        <w:ind w:left="426"/>
        <w:jc w:val="both"/>
        <w:rPr>
          <w:rFonts w:asciiTheme="majorHAnsi" w:hAnsiTheme="majorHAnsi" w:cstheme="majorHAnsi"/>
          <w:i/>
          <w:sz w:val="22"/>
          <w:szCs w:val="22"/>
        </w:rPr>
      </w:pPr>
      <w:r w:rsidRPr="00E027A2">
        <w:rPr>
          <w:rFonts w:asciiTheme="majorHAnsi" w:hAnsiTheme="majorHAnsi" w:cstheme="majorHAnsi"/>
          <w:i/>
          <w:sz w:val="24"/>
          <w:szCs w:val="24"/>
        </w:rPr>
        <w:t xml:space="preserve">Uwaga: </w:t>
      </w:r>
      <w:r w:rsidR="007D21BB" w:rsidRPr="00E027A2">
        <w:rPr>
          <w:rFonts w:asciiTheme="majorHAnsi" w:hAnsiTheme="majorHAnsi" w:cstheme="majorHAnsi"/>
          <w:i/>
          <w:sz w:val="24"/>
          <w:szCs w:val="24"/>
        </w:rPr>
        <w:t>Cena netto za klasę II i P.N. przeliczona będzie zgodnie z §3 ust. 1 wzoru u</w:t>
      </w:r>
      <w:r>
        <w:rPr>
          <w:rFonts w:asciiTheme="majorHAnsi" w:hAnsiTheme="majorHAnsi" w:cstheme="majorHAnsi"/>
          <w:i/>
          <w:sz w:val="24"/>
          <w:szCs w:val="24"/>
        </w:rPr>
        <w:t>mowy, stanowiącym załącznik nr 2</w:t>
      </w:r>
      <w:r w:rsidR="003E3309">
        <w:rPr>
          <w:rFonts w:asciiTheme="majorHAnsi" w:hAnsiTheme="majorHAnsi" w:cstheme="majorHAnsi"/>
          <w:i/>
          <w:sz w:val="24"/>
          <w:szCs w:val="24"/>
        </w:rPr>
        <w:t xml:space="preserve"> do Zaproszenia do złożenia oferty</w:t>
      </w:r>
      <w:r w:rsidR="007D21BB" w:rsidRPr="00E027A2">
        <w:rPr>
          <w:rFonts w:asciiTheme="majorHAnsi" w:hAnsiTheme="majorHAnsi" w:cstheme="majorHAnsi"/>
          <w:i/>
          <w:sz w:val="22"/>
          <w:szCs w:val="22"/>
        </w:rPr>
        <w:t>.</w:t>
      </w:r>
    </w:p>
    <w:p w14:paraId="0B30D0B8" w14:textId="77777777" w:rsidR="00B54B36" w:rsidRPr="00E027A2" w:rsidRDefault="00B54B36" w:rsidP="007D21BB">
      <w:pPr>
        <w:suppressAutoHyphens w:val="0"/>
        <w:spacing w:before="120" w:after="120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6A06026C" w14:textId="717B75DA" w:rsidR="00916821" w:rsidRPr="00E027A2" w:rsidRDefault="00C32258" w:rsidP="00473CA7">
      <w:pPr>
        <w:suppressAutoHyphens w:val="0"/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3</w:t>
      </w:r>
      <w:r w:rsidR="00E33FFE" w:rsidRPr="00E027A2">
        <w:rPr>
          <w:rFonts w:asciiTheme="majorHAnsi" w:hAnsiTheme="majorHAnsi" w:cstheme="majorHAnsi"/>
          <w:bCs/>
          <w:sz w:val="24"/>
          <w:szCs w:val="24"/>
        </w:rPr>
        <w:t>.</w:t>
      </w:r>
      <w:r w:rsidR="00BE5667" w:rsidRPr="00E02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1B63DD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Oś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wiadczam</w:t>
      </w:r>
      <w:r w:rsidR="00DC6FD4">
        <w:rPr>
          <w:rFonts w:asciiTheme="majorHAnsi" w:hAnsiTheme="majorHAnsi" w:cstheme="majorHAnsi"/>
          <w:bCs/>
          <w:sz w:val="24"/>
          <w:szCs w:val="24"/>
        </w:rPr>
        <w:t>(y)</w:t>
      </w:r>
      <w:r w:rsidRPr="00E027A2">
        <w:rPr>
          <w:rFonts w:asciiTheme="majorHAnsi" w:hAnsiTheme="majorHAnsi" w:cstheme="majorHAnsi"/>
          <w:bCs/>
          <w:sz w:val="24"/>
          <w:szCs w:val="24"/>
        </w:rPr>
        <w:t xml:space="preserve">, że </w:t>
      </w:r>
      <w:r w:rsidR="003E3309">
        <w:rPr>
          <w:rFonts w:asciiTheme="majorHAnsi" w:hAnsiTheme="majorHAnsi" w:cstheme="majorHAnsi"/>
          <w:bCs/>
          <w:sz w:val="24"/>
          <w:szCs w:val="24"/>
        </w:rPr>
        <w:t>zapozna</w:t>
      </w:r>
      <w:r w:rsidR="00DC6FD4">
        <w:rPr>
          <w:rFonts w:asciiTheme="majorHAnsi" w:hAnsiTheme="majorHAnsi" w:cstheme="majorHAnsi"/>
          <w:bCs/>
          <w:sz w:val="24"/>
          <w:szCs w:val="24"/>
        </w:rPr>
        <w:t>liśmy</w:t>
      </w:r>
      <w:r w:rsidR="003E3309">
        <w:rPr>
          <w:rFonts w:asciiTheme="majorHAnsi" w:hAnsiTheme="majorHAnsi" w:cstheme="majorHAnsi"/>
          <w:bCs/>
          <w:sz w:val="24"/>
          <w:szCs w:val="24"/>
        </w:rPr>
        <w:t xml:space="preserve"> się z Zaproszeniem</w:t>
      </w:r>
      <w:r w:rsidR="001B5894" w:rsidRPr="00E027A2">
        <w:rPr>
          <w:rFonts w:asciiTheme="majorHAnsi" w:hAnsiTheme="majorHAnsi" w:cstheme="majorHAnsi"/>
          <w:bCs/>
          <w:sz w:val="24"/>
          <w:szCs w:val="24"/>
        </w:rPr>
        <w:t xml:space="preserve"> do </w:t>
      </w:r>
      <w:r w:rsidR="003E3309">
        <w:rPr>
          <w:rFonts w:asciiTheme="majorHAnsi" w:hAnsiTheme="majorHAnsi" w:cstheme="majorHAnsi"/>
          <w:bCs/>
          <w:sz w:val="24"/>
          <w:szCs w:val="24"/>
        </w:rPr>
        <w:t>złożenia oferty</w:t>
      </w:r>
      <w:r w:rsidR="00DC6FD4">
        <w:rPr>
          <w:rFonts w:asciiTheme="majorHAnsi" w:hAnsiTheme="majorHAnsi" w:cstheme="majorHAnsi"/>
          <w:bCs/>
          <w:sz w:val="24"/>
          <w:szCs w:val="24"/>
        </w:rPr>
        <w:t xml:space="preserve"> z dnia ….. 2024 r.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, w tym także </w:t>
      </w:r>
      <w:r w:rsidR="003E3309">
        <w:rPr>
          <w:rFonts w:asciiTheme="majorHAnsi" w:hAnsiTheme="majorHAnsi" w:cstheme="majorHAnsi"/>
          <w:bCs/>
          <w:sz w:val="24"/>
          <w:szCs w:val="24"/>
        </w:rPr>
        <w:t>ze wzorem umowy</w:t>
      </w:r>
      <w:r w:rsidR="00DC6FD4">
        <w:rPr>
          <w:rFonts w:asciiTheme="majorHAnsi" w:hAnsiTheme="majorHAnsi" w:cstheme="majorHAnsi"/>
          <w:bCs/>
          <w:sz w:val="24"/>
          <w:szCs w:val="24"/>
        </w:rPr>
        <w:t xml:space="preserve"> (załącznik nr 2)</w:t>
      </w:r>
      <w:r w:rsidR="003E3309">
        <w:rPr>
          <w:rFonts w:asciiTheme="majorHAnsi" w:hAnsiTheme="majorHAnsi" w:cstheme="majorHAnsi"/>
          <w:bCs/>
          <w:sz w:val="24"/>
          <w:szCs w:val="24"/>
        </w:rPr>
        <w:t xml:space="preserve"> oraz </w:t>
      </w:r>
      <w:r w:rsidR="00DC6FD4">
        <w:rPr>
          <w:rFonts w:asciiTheme="majorHAnsi" w:hAnsiTheme="majorHAnsi" w:cstheme="majorHAnsi"/>
          <w:bCs/>
          <w:sz w:val="24"/>
          <w:szCs w:val="24"/>
        </w:rPr>
        <w:t>uzyskaliśmy</w:t>
      </w:r>
      <w:r w:rsidR="001B5894" w:rsidRPr="00E02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wszelkie informacje niezbędne do </w:t>
      </w:r>
      <w:r w:rsidR="001D04A2" w:rsidRPr="00E027A2">
        <w:rPr>
          <w:rFonts w:asciiTheme="majorHAnsi" w:hAnsiTheme="majorHAnsi" w:cstheme="majorHAnsi"/>
          <w:bCs/>
          <w:sz w:val="24"/>
          <w:szCs w:val="24"/>
        </w:rPr>
        <w:t>p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rzygotowania niniejszej oferty. W </w:t>
      </w:r>
      <w:r w:rsidR="000A0AED" w:rsidRPr="00E027A2">
        <w:rPr>
          <w:rFonts w:asciiTheme="majorHAnsi" w:hAnsiTheme="majorHAnsi" w:cstheme="majorHAnsi"/>
          <w:bCs/>
          <w:sz w:val="24"/>
          <w:szCs w:val="24"/>
        </w:rPr>
        <w:t>p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rzypadku wy</w:t>
      </w:r>
      <w:r w:rsidR="00DC6FD4">
        <w:rPr>
          <w:rFonts w:asciiTheme="majorHAnsi" w:hAnsiTheme="majorHAnsi" w:cstheme="majorHAnsi"/>
          <w:bCs/>
          <w:sz w:val="24"/>
          <w:szCs w:val="24"/>
        </w:rPr>
        <w:t>boru naszej oferty zobowiązujemy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 się do zawarcia umowy na warunkach określonych w </w:t>
      </w:r>
      <w:r w:rsidR="00DC6FD4">
        <w:rPr>
          <w:rFonts w:asciiTheme="majorHAnsi" w:hAnsiTheme="majorHAnsi" w:cstheme="majorHAnsi"/>
          <w:bCs/>
          <w:sz w:val="24"/>
          <w:szCs w:val="24"/>
        </w:rPr>
        <w:t>ww. zaproszeniu w 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miejscu i terminie wyznaczonym przez </w:t>
      </w:r>
      <w:r w:rsidR="00627D3C" w:rsidRPr="00E027A2">
        <w:rPr>
          <w:rFonts w:asciiTheme="majorHAnsi" w:hAnsiTheme="majorHAnsi" w:cstheme="majorHAnsi"/>
          <w:bCs/>
          <w:sz w:val="24"/>
          <w:szCs w:val="24"/>
        </w:rPr>
        <w:t>Sprzedawcę</w:t>
      </w:r>
      <w:r w:rsidR="00835971" w:rsidRPr="00E027A2">
        <w:rPr>
          <w:rFonts w:asciiTheme="majorHAnsi" w:hAnsiTheme="majorHAnsi" w:cstheme="majorHAnsi"/>
          <w:bCs/>
          <w:sz w:val="24"/>
          <w:szCs w:val="24"/>
        </w:rPr>
        <w:t>.</w:t>
      </w:r>
    </w:p>
    <w:p w14:paraId="125092BE" w14:textId="4BF21BF9" w:rsidR="007C7159" w:rsidRPr="00E027A2" w:rsidRDefault="004404EA" w:rsidP="00473CA7">
      <w:pPr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4</w:t>
      </w:r>
      <w:r w:rsidR="00B12B91" w:rsidRPr="00E027A2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B12B91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Oświadczam</w:t>
      </w:r>
      <w:r w:rsidR="00DC6FD4">
        <w:rPr>
          <w:rFonts w:asciiTheme="majorHAnsi" w:hAnsiTheme="majorHAnsi" w:cstheme="majorHAnsi"/>
          <w:bCs/>
          <w:sz w:val="24"/>
          <w:szCs w:val="24"/>
        </w:rPr>
        <w:t>(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y</w:t>
      </w:r>
      <w:r w:rsidR="00DC6FD4">
        <w:rPr>
          <w:rFonts w:asciiTheme="majorHAnsi" w:hAnsiTheme="majorHAnsi" w:cstheme="majorHAnsi"/>
          <w:bCs/>
          <w:sz w:val="24"/>
          <w:szCs w:val="24"/>
        </w:rPr>
        <w:t>)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 xml:space="preserve">, że uważamy się za związanych niniejszą ofertą przez </w:t>
      </w:r>
      <w:r w:rsidR="001B5894" w:rsidRPr="00E027A2">
        <w:rPr>
          <w:rFonts w:asciiTheme="majorHAnsi" w:hAnsiTheme="majorHAnsi" w:cstheme="majorHAnsi"/>
          <w:bCs/>
          <w:sz w:val="24"/>
          <w:szCs w:val="24"/>
        </w:rPr>
        <w:t>okres 30 dni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.</w:t>
      </w:r>
    </w:p>
    <w:p w14:paraId="64ABD000" w14:textId="312E443C" w:rsidR="007C7159" w:rsidRPr="00E027A2" w:rsidRDefault="004404EA" w:rsidP="00473CA7">
      <w:pPr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5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ED1FC3">
        <w:rPr>
          <w:rFonts w:asciiTheme="majorHAnsi" w:hAnsiTheme="majorHAnsi" w:cstheme="majorHAnsi"/>
          <w:bCs/>
          <w:sz w:val="24"/>
          <w:szCs w:val="24"/>
        </w:rPr>
        <w:t>Akceptuję(</w:t>
      </w:r>
      <w:r w:rsidR="001955B2" w:rsidRPr="00E027A2">
        <w:rPr>
          <w:rFonts w:asciiTheme="majorHAnsi" w:hAnsiTheme="majorHAnsi" w:cstheme="majorHAnsi"/>
          <w:bCs/>
          <w:sz w:val="24"/>
          <w:szCs w:val="24"/>
        </w:rPr>
        <w:t>my</w:t>
      </w:r>
      <w:r w:rsidR="00ED1FC3">
        <w:rPr>
          <w:rFonts w:asciiTheme="majorHAnsi" w:hAnsiTheme="majorHAnsi" w:cstheme="majorHAnsi"/>
          <w:bCs/>
          <w:sz w:val="24"/>
          <w:szCs w:val="24"/>
        </w:rPr>
        <w:t>)</w:t>
      </w:r>
      <w:r w:rsidR="001955B2" w:rsidRPr="00E027A2">
        <w:rPr>
          <w:rFonts w:asciiTheme="majorHAnsi" w:hAnsiTheme="majorHAnsi" w:cstheme="majorHAnsi"/>
          <w:bCs/>
          <w:sz w:val="24"/>
          <w:szCs w:val="24"/>
        </w:rPr>
        <w:t xml:space="preserve"> warunki płatności zgodnie z zapisami</w:t>
      </w:r>
      <w:r w:rsidR="00DC6FD4">
        <w:rPr>
          <w:rFonts w:asciiTheme="majorHAnsi" w:hAnsiTheme="majorHAnsi" w:cstheme="majorHAnsi"/>
          <w:bCs/>
          <w:sz w:val="24"/>
          <w:szCs w:val="24"/>
        </w:rPr>
        <w:t xml:space="preserve"> wzoru umowy (załącznik nr 2)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.</w:t>
      </w:r>
    </w:p>
    <w:p w14:paraId="0914DA91" w14:textId="717ACF1D" w:rsidR="00A806D7" w:rsidRDefault="004404EA" w:rsidP="00473CA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6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.</w:t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ab/>
        <w:t>Wszelką korespondencję w sprawie niniejszego postępowania należy kierować na adres: ___________________________________________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_________________</w:t>
      </w:r>
      <w:r w:rsidR="00A806D7">
        <w:rPr>
          <w:rFonts w:asciiTheme="majorHAnsi" w:hAnsiTheme="majorHAnsi" w:cstheme="majorHAnsi"/>
          <w:bCs/>
          <w:sz w:val="24"/>
          <w:szCs w:val="24"/>
        </w:rPr>
        <w:t>________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____</w:t>
      </w:r>
    </w:p>
    <w:p w14:paraId="27E40786" w14:textId="2CB56F64" w:rsidR="003562D4" w:rsidRPr="00E027A2" w:rsidRDefault="00916821" w:rsidP="00A806D7">
      <w:pPr>
        <w:tabs>
          <w:tab w:val="left" w:pos="426"/>
        </w:tabs>
        <w:suppressAutoHyphens w:val="0"/>
        <w:spacing w:before="120" w:after="120" w:line="276" w:lineRule="auto"/>
        <w:ind w:left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e-mail:</w:t>
      </w:r>
      <w:r w:rsidR="00B54B36" w:rsidRPr="00E02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____________________________________________________</w:t>
      </w:r>
      <w:r w:rsidR="006D27DB" w:rsidRPr="00E027A2">
        <w:rPr>
          <w:rFonts w:asciiTheme="majorHAnsi" w:hAnsiTheme="majorHAnsi" w:cstheme="majorHAnsi"/>
          <w:bCs/>
          <w:sz w:val="24"/>
          <w:szCs w:val="24"/>
        </w:rPr>
        <w:t>____</w:t>
      </w:r>
      <w:r w:rsidR="00A806D7">
        <w:rPr>
          <w:rFonts w:asciiTheme="majorHAnsi" w:hAnsiTheme="majorHAnsi" w:cstheme="majorHAnsi"/>
          <w:bCs/>
          <w:sz w:val="24"/>
          <w:szCs w:val="24"/>
        </w:rPr>
        <w:t>_______</w:t>
      </w:r>
      <w:r w:rsidR="006D27DB" w:rsidRPr="00E027A2">
        <w:rPr>
          <w:rFonts w:asciiTheme="majorHAnsi" w:hAnsiTheme="majorHAnsi" w:cstheme="majorHAnsi"/>
          <w:bCs/>
          <w:sz w:val="24"/>
          <w:szCs w:val="24"/>
        </w:rPr>
        <w:t>__</w:t>
      </w:r>
      <w:r w:rsidR="00A806D7">
        <w:rPr>
          <w:rFonts w:asciiTheme="majorHAnsi" w:hAnsiTheme="majorHAnsi" w:cstheme="majorHAnsi"/>
          <w:bCs/>
          <w:sz w:val="24"/>
          <w:szCs w:val="24"/>
        </w:rPr>
        <w:t>_</w:t>
      </w:r>
    </w:p>
    <w:p w14:paraId="54B5FEBE" w14:textId="5075A88E" w:rsidR="00ED1FC3" w:rsidRDefault="004404EA" w:rsidP="008756A8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7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>.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ED1FC3">
        <w:rPr>
          <w:rFonts w:asciiTheme="majorHAnsi" w:hAnsiTheme="majorHAnsi" w:cstheme="majorHAnsi"/>
          <w:bCs/>
          <w:sz w:val="24"/>
          <w:szCs w:val="24"/>
        </w:rPr>
        <w:t>Z</w:t>
      </w:r>
      <w:r w:rsidR="00ED1FC3" w:rsidRPr="00ED1FC3">
        <w:rPr>
          <w:rFonts w:asciiTheme="majorHAnsi" w:hAnsiTheme="majorHAnsi" w:cstheme="majorHAnsi"/>
          <w:bCs/>
          <w:sz w:val="24"/>
          <w:szCs w:val="24"/>
        </w:rPr>
        <w:t>apoznałem się z treścią informacji dotyczącą przetwarzania moich danych osobowych</w:t>
      </w:r>
      <w:r w:rsidR="00A85F33">
        <w:rPr>
          <w:rFonts w:asciiTheme="majorHAnsi" w:hAnsiTheme="majorHAnsi" w:cstheme="majorHAnsi"/>
          <w:bCs/>
          <w:sz w:val="24"/>
          <w:szCs w:val="24"/>
        </w:rPr>
        <w:t xml:space="preserve"> (załącznik nr 3).</w:t>
      </w:r>
    </w:p>
    <w:p w14:paraId="56550FEE" w14:textId="67DAD764" w:rsidR="00A806D7" w:rsidRPr="00A806D7" w:rsidRDefault="008756A8" w:rsidP="00A806D7">
      <w:pPr>
        <w:suppressAutoHyphens w:val="0"/>
        <w:spacing w:before="120" w:after="120" w:line="276" w:lineRule="auto"/>
        <w:ind w:left="567" w:hanging="567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8</w:t>
      </w:r>
      <w:r w:rsidR="00A806D7">
        <w:rPr>
          <w:rFonts w:asciiTheme="majorHAnsi" w:hAnsiTheme="majorHAnsi" w:cstheme="majorHAnsi"/>
          <w:bCs/>
          <w:sz w:val="24"/>
          <w:szCs w:val="24"/>
        </w:rPr>
        <w:t>.     I</w:t>
      </w:r>
      <w:r w:rsidR="00A806D7" w:rsidRPr="00A806D7">
        <w:rPr>
          <w:rFonts w:asciiTheme="majorHAnsi" w:hAnsiTheme="majorHAnsi" w:cstheme="majorHAnsi"/>
          <w:bCs/>
          <w:sz w:val="24"/>
          <w:szCs w:val="24"/>
        </w:rPr>
        <w:t>mię i nazwisko osoby uprawnionej do kontaktu ze Sprzedawcą:</w:t>
      </w:r>
    </w:p>
    <w:p w14:paraId="76BE8489" w14:textId="3229CFC7" w:rsidR="00A806D7" w:rsidRPr="00A806D7" w:rsidRDefault="00A806D7" w:rsidP="00A806D7">
      <w:p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806D7">
        <w:rPr>
          <w:rFonts w:asciiTheme="majorHAnsi" w:hAnsiTheme="majorHAnsi" w:cstheme="majorHAnsi"/>
          <w:bCs/>
          <w:sz w:val="24"/>
          <w:szCs w:val="24"/>
        </w:rPr>
        <w:t xml:space="preserve">        ______________________________________</w:t>
      </w:r>
      <w:r>
        <w:rPr>
          <w:rFonts w:asciiTheme="majorHAnsi" w:hAnsiTheme="majorHAnsi" w:cstheme="majorHAnsi"/>
          <w:bCs/>
          <w:sz w:val="24"/>
          <w:szCs w:val="24"/>
        </w:rPr>
        <w:t xml:space="preserve">___, </w:t>
      </w:r>
      <w:r w:rsidRPr="00A806D7">
        <w:rPr>
          <w:rFonts w:asciiTheme="majorHAnsi" w:hAnsiTheme="majorHAnsi" w:cstheme="majorHAnsi"/>
          <w:bCs/>
          <w:sz w:val="24"/>
          <w:szCs w:val="24"/>
        </w:rPr>
        <w:t>tel</w:t>
      </w:r>
      <w:r>
        <w:rPr>
          <w:rFonts w:asciiTheme="majorHAnsi" w:hAnsiTheme="majorHAnsi" w:cstheme="majorHAnsi"/>
          <w:bCs/>
          <w:sz w:val="24"/>
          <w:szCs w:val="24"/>
        </w:rPr>
        <w:t>.: __________________________</w:t>
      </w:r>
    </w:p>
    <w:p w14:paraId="3A5C7BBE" w14:textId="1BCF414B" w:rsidR="00916821" w:rsidRPr="00E027A2" w:rsidRDefault="008756A8" w:rsidP="00A806D7">
      <w:pPr>
        <w:tabs>
          <w:tab w:val="left" w:pos="426"/>
        </w:tabs>
        <w:suppressAutoHyphens w:val="0"/>
        <w:spacing w:before="120" w:after="120"/>
        <w:ind w:left="426" w:hanging="426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9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>.</w:t>
      </w:r>
      <w:r w:rsidR="00EA41DC" w:rsidRPr="00E027A2">
        <w:rPr>
          <w:rFonts w:asciiTheme="majorHAnsi" w:hAnsiTheme="majorHAnsi" w:cstheme="majorHAnsi"/>
          <w:bCs/>
          <w:sz w:val="24"/>
          <w:szCs w:val="24"/>
        </w:rPr>
        <w:tab/>
      </w:r>
      <w:r w:rsidR="00916821" w:rsidRPr="00E027A2">
        <w:rPr>
          <w:rFonts w:asciiTheme="majorHAnsi" w:hAnsiTheme="majorHAnsi" w:cstheme="majorHAnsi"/>
          <w:bCs/>
          <w:sz w:val="24"/>
          <w:szCs w:val="24"/>
        </w:rPr>
        <w:t>Załącznikami do niniejszej oferty są:</w:t>
      </w:r>
    </w:p>
    <w:p w14:paraId="5C81C9AE" w14:textId="477F177C" w:rsidR="00744042" w:rsidRPr="00E027A2" w:rsidRDefault="00916821" w:rsidP="00B54B36">
      <w:pPr>
        <w:spacing w:before="120" w:after="120"/>
        <w:ind w:left="426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___________________________</w:t>
      </w:r>
      <w:r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___________________________</w:t>
      </w:r>
      <w:r w:rsidR="00744042" w:rsidRPr="00E027A2">
        <w:rPr>
          <w:rFonts w:asciiTheme="majorHAnsi" w:hAnsiTheme="majorHAnsi" w:cstheme="majorHAnsi"/>
          <w:bCs/>
          <w:sz w:val="24"/>
          <w:szCs w:val="24"/>
        </w:rPr>
        <w:t>____________________________________________</w:t>
      </w:r>
      <w:r w:rsidR="00473CA7" w:rsidRPr="00E027A2">
        <w:rPr>
          <w:rFonts w:asciiTheme="majorHAnsi" w:hAnsiTheme="majorHAnsi" w:cstheme="majorHAnsi"/>
          <w:bCs/>
          <w:sz w:val="24"/>
          <w:szCs w:val="24"/>
        </w:rPr>
        <w:t>__________________________</w:t>
      </w:r>
      <w:r w:rsidR="00744042" w:rsidRPr="00E027A2">
        <w:rPr>
          <w:rFonts w:asciiTheme="majorHAnsi" w:hAnsiTheme="majorHAnsi" w:cstheme="majorHAnsi"/>
          <w:bCs/>
          <w:sz w:val="24"/>
          <w:szCs w:val="24"/>
        </w:rPr>
        <w:t>______</w:t>
      </w:r>
    </w:p>
    <w:p w14:paraId="78724AB1" w14:textId="77777777" w:rsidR="00310B31" w:rsidRPr="00B54B36" w:rsidRDefault="00310B31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757A0229" w14:textId="77777777" w:rsidR="00EA41DC" w:rsidRPr="00B54B36" w:rsidRDefault="00EA41DC" w:rsidP="00473CA7">
      <w:pPr>
        <w:spacing w:before="120" w:after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2ED4BB7F" w:rsidR="00EE4CD8" w:rsidRPr="00A806D7" w:rsidRDefault="00916821" w:rsidP="00473CA7">
      <w:pPr>
        <w:spacing w:before="120" w:after="120"/>
        <w:ind w:left="4956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B54B36">
        <w:rPr>
          <w:rFonts w:ascii="Arial" w:hAnsi="Arial" w:cs="Arial"/>
          <w:bCs/>
          <w:sz w:val="24"/>
          <w:szCs w:val="24"/>
        </w:rPr>
        <w:t>_</w:t>
      </w:r>
      <w:r w:rsidR="000E1C61" w:rsidRPr="00B54B36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54B36">
        <w:rPr>
          <w:rFonts w:ascii="Arial" w:hAnsi="Arial" w:cs="Arial"/>
          <w:bCs/>
          <w:sz w:val="24"/>
          <w:szCs w:val="24"/>
        </w:rPr>
        <w:br/>
      </w:r>
      <w:r w:rsidRPr="00A806D7">
        <w:rPr>
          <w:rFonts w:asciiTheme="majorHAnsi" w:hAnsiTheme="majorHAnsi" w:cstheme="majorHAnsi"/>
          <w:bCs/>
          <w:sz w:val="22"/>
          <w:szCs w:val="22"/>
        </w:rPr>
        <w:t xml:space="preserve">podpis </w:t>
      </w:r>
      <w:r w:rsidR="00A806D7" w:rsidRPr="00A806D7">
        <w:rPr>
          <w:rFonts w:asciiTheme="majorHAnsi" w:hAnsiTheme="majorHAnsi" w:cstheme="majorHAnsi"/>
          <w:bCs/>
          <w:sz w:val="22"/>
          <w:szCs w:val="22"/>
        </w:rPr>
        <w:t>Kupującego</w:t>
      </w:r>
      <w:r w:rsidR="004130F4" w:rsidRPr="00A806D7">
        <w:rPr>
          <w:rFonts w:asciiTheme="majorHAnsi" w:hAnsiTheme="majorHAnsi" w:cstheme="majorHAnsi"/>
          <w:bCs/>
          <w:sz w:val="22"/>
          <w:szCs w:val="22"/>
        </w:rPr>
        <w:br/>
      </w:r>
      <w:r w:rsidR="00FF526F" w:rsidRPr="00A806D7">
        <w:rPr>
          <w:rFonts w:asciiTheme="majorHAnsi" w:hAnsiTheme="majorHAnsi" w:cstheme="majorHAnsi"/>
          <w:bCs/>
          <w:sz w:val="22"/>
          <w:szCs w:val="22"/>
        </w:rPr>
        <w:t>lub osoby upoważnionej</w:t>
      </w:r>
      <w:r w:rsidR="00835971" w:rsidRPr="00A806D7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sectPr w:rsidR="00EE4CD8" w:rsidRPr="00A806D7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91028" w14:textId="77777777" w:rsidR="001B12C3" w:rsidRDefault="001B12C3">
      <w:r>
        <w:separator/>
      </w:r>
    </w:p>
  </w:endnote>
  <w:endnote w:type="continuationSeparator" w:id="0">
    <w:p w14:paraId="3A53AF97" w14:textId="77777777" w:rsidR="001B12C3" w:rsidRDefault="001B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 w:cstheme="majorHAnsi"/>
      </w:rPr>
      <w:id w:val="-14308102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7DBE11" w14:textId="72C6F2C3" w:rsidR="002B7AF5" w:rsidRPr="00E027A2" w:rsidRDefault="002B7AF5">
            <w:pPr>
              <w:pStyle w:val="Stopka"/>
              <w:jc w:val="right"/>
              <w:rPr>
                <w:rFonts w:asciiTheme="majorHAnsi" w:hAnsiTheme="majorHAnsi" w:cstheme="majorHAnsi"/>
              </w:rPr>
            </w:pPr>
            <w:r w:rsidRPr="00E027A2">
              <w:rPr>
                <w:rFonts w:asciiTheme="majorHAnsi" w:hAnsiTheme="majorHAnsi" w:cstheme="majorHAnsi"/>
              </w:rPr>
              <w:t xml:space="preserve">Strona </w: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E027A2">
              <w:rPr>
                <w:rFonts w:asciiTheme="majorHAnsi" w:hAnsiTheme="majorHAnsi" w:cstheme="majorHAnsi"/>
                <w:b/>
                <w:bCs/>
              </w:rPr>
              <w:instrText>PAGE</w:instrTex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="00504837">
              <w:rPr>
                <w:rFonts w:asciiTheme="majorHAnsi" w:hAnsiTheme="majorHAnsi" w:cstheme="majorHAnsi"/>
                <w:b/>
                <w:bCs/>
                <w:noProof/>
              </w:rPr>
              <w:t>2</w: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  <w:r w:rsidRPr="00E027A2">
              <w:rPr>
                <w:rFonts w:asciiTheme="majorHAnsi" w:hAnsiTheme="majorHAnsi" w:cstheme="majorHAnsi"/>
              </w:rPr>
              <w:t xml:space="preserve"> z </w: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Pr="00E027A2">
              <w:rPr>
                <w:rFonts w:asciiTheme="majorHAnsi" w:hAnsiTheme="majorHAnsi" w:cstheme="majorHAnsi"/>
                <w:b/>
                <w:bCs/>
              </w:rPr>
              <w:instrText>NUMPAGES</w:instrTex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="00504837">
              <w:rPr>
                <w:rFonts w:asciiTheme="majorHAnsi" w:hAnsiTheme="majorHAnsi" w:cstheme="majorHAnsi"/>
                <w:b/>
                <w:bCs/>
                <w:noProof/>
              </w:rPr>
              <w:t>2</w:t>
            </w:r>
            <w:r w:rsidRPr="00E027A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BA2E2" w14:textId="77777777" w:rsidR="001B12C3" w:rsidRDefault="001B12C3">
      <w:r>
        <w:separator/>
      </w:r>
    </w:p>
  </w:footnote>
  <w:footnote w:type="continuationSeparator" w:id="0">
    <w:p w14:paraId="5514422C" w14:textId="77777777" w:rsidR="001B12C3" w:rsidRDefault="001B1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23DE9" w14:textId="77777777" w:rsidR="00F07226" w:rsidRDefault="00BF0F8E" w:rsidP="00F07226">
    <w:pPr>
      <w:jc w:val="right"/>
      <w:rPr>
        <w:rFonts w:asciiTheme="majorHAnsi" w:hAnsiTheme="majorHAnsi" w:cstheme="majorHAnsi"/>
        <w:sz w:val="22"/>
        <w:szCs w:val="22"/>
      </w:rPr>
    </w:pPr>
    <w:r w:rsidRPr="00B54B36">
      <w:rPr>
        <w:sz w:val="18"/>
        <w:szCs w:val="18"/>
      </w:rPr>
      <w:tab/>
    </w:r>
    <w:r w:rsidRPr="00B54B36">
      <w:rPr>
        <w:sz w:val="18"/>
        <w:szCs w:val="18"/>
      </w:rPr>
      <w:tab/>
    </w:r>
    <w:r w:rsidR="007E6925" w:rsidRPr="00F07226">
      <w:rPr>
        <w:rFonts w:asciiTheme="majorHAnsi" w:hAnsiTheme="majorHAnsi" w:cstheme="majorHAnsi"/>
        <w:sz w:val="22"/>
        <w:szCs w:val="22"/>
      </w:rPr>
      <w:t xml:space="preserve">Załącznik nr </w:t>
    </w:r>
    <w:r w:rsidR="00BC7E65" w:rsidRPr="00F07226">
      <w:rPr>
        <w:rFonts w:asciiTheme="majorHAnsi" w:hAnsiTheme="majorHAnsi" w:cstheme="majorHAnsi"/>
        <w:sz w:val="22"/>
        <w:szCs w:val="22"/>
      </w:rPr>
      <w:t>1</w:t>
    </w:r>
    <w:r w:rsidR="00F07226" w:rsidRPr="00F07226">
      <w:rPr>
        <w:rFonts w:asciiTheme="majorHAnsi" w:hAnsiTheme="majorHAnsi" w:cstheme="majorHAnsi"/>
        <w:sz w:val="22"/>
        <w:szCs w:val="22"/>
      </w:rPr>
      <w:t xml:space="preserve"> do Zaproszenia </w:t>
    </w:r>
  </w:p>
  <w:p w14:paraId="500EA099" w14:textId="641190C2" w:rsidR="00F07226" w:rsidRPr="00F06412" w:rsidRDefault="00F07226" w:rsidP="00F07226">
    <w:pPr>
      <w:jc w:val="right"/>
      <w:rPr>
        <w:rFonts w:asciiTheme="majorHAnsi" w:eastAsiaTheme="minorHAnsi" w:hAnsiTheme="majorHAnsi" w:cstheme="majorHAnsi"/>
        <w:sz w:val="22"/>
        <w:szCs w:val="22"/>
        <w:lang w:eastAsia="en-US"/>
      </w:rPr>
    </w:pPr>
    <w:r w:rsidRPr="00F06412">
      <w:rPr>
        <w:rFonts w:asciiTheme="majorHAnsi" w:hAnsiTheme="majorHAnsi" w:cstheme="majorHAnsi"/>
        <w:sz w:val="22"/>
        <w:szCs w:val="22"/>
        <w:lang w:eastAsia="pl-PL"/>
      </w:rPr>
      <w:t xml:space="preserve">znak </w:t>
    </w:r>
    <w:proofErr w:type="spellStart"/>
    <w:r w:rsidRPr="00F06412">
      <w:rPr>
        <w:rFonts w:asciiTheme="majorHAnsi" w:hAnsiTheme="majorHAnsi" w:cstheme="majorHAnsi"/>
        <w:sz w:val="22"/>
        <w:szCs w:val="22"/>
        <w:lang w:eastAsia="pl-PL"/>
      </w:rPr>
      <w:t>spr</w:t>
    </w:r>
    <w:proofErr w:type="spellEnd"/>
    <w:r w:rsidRPr="00F06412">
      <w:rPr>
        <w:rFonts w:asciiTheme="majorHAnsi" w:hAnsiTheme="majorHAnsi" w:cstheme="majorHAnsi"/>
        <w:sz w:val="22"/>
        <w:szCs w:val="22"/>
        <w:lang w:eastAsia="pl-PL"/>
      </w:rPr>
      <w:t>.</w:t>
    </w:r>
    <w:r w:rsidRPr="00F06412">
      <w:rPr>
        <w:rFonts w:asciiTheme="majorHAnsi" w:eastAsiaTheme="minorHAnsi" w:hAnsiTheme="majorHAnsi" w:cstheme="majorHAnsi"/>
        <w:sz w:val="22"/>
        <w:szCs w:val="22"/>
        <w:lang w:eastAsia="en-US"/>
      </w:rPr>
      <w:t xml:space="preserve"> ZG.7312</w:t>
    </w:r>
    <w:r w:rsidR="00F06412" w:rsidRPr="00F06412">
      <w:rPr>
        <w:rFonts w:asciiTheme="majorHAnsi" w:eastAsiaTheme="minorHAnsi" w:hAnsiTheme="majorHAnsi" w:cstheme="majorHAnsi"/>
        <w:sz w:val="22"/>
        <w:szCs w:val="22"/>
        <w:lang w:eastAsia="en-US"/>
      </w:rPr>
      <w:t>.11.</w:t>
    </w:r>
    <w:r w:rsidRPr="00F06412">
      <w:rPr>
        <w:rFonts w:asciiTheme="majorHAnsi" w:eastAsiaTheme="minorHAnsi" w:hAnsiTheme="majorHAnsi" w:cstheme="majorHAnsi"/>
        <w:sz w:val="22"/>
        <w:szCs w:val="22"/>
        <w:lang w:eastAsia="en-US"/>
      </w:rPr>
      <w:t>2024</w:t>
    </w:r>
  </w:p>
  <w:p w14:paraId="5C33E7A5" w14:textId="74059A20" w:rsidR="00F07226" w:rsidRPr="00F07226" w:rsidRDefault="00A806D7" w:rsidP="00F07226">
    <w:pPr>
      <w:suppressAutoHyphens w:val="0"/>
      <w:jc w:val="right"/>
      <w:rPr>
        <w:rFonts w:asciiTheme="majorHAnsi" w:hAnsiTheme="majorHAnsi" w:cstheme="majorHAnsi"/>
        <w:sz w:val="22"/>
        <w:szCs w:val="22"/>
        <w:lang w:eastAsia="pl-PL"/>
      </w:rPr>
    </w:pPr>
    <w:r w:rsidRPr="00F06412">
      <w:rPr>
        <w:rFonts w:asciiTheme="majorHAnsi" w:hAnsiTheme="majorHAnsi" w:cstheme="majorHAnsi"/>
        <w:sz w:val="22"/>
        <w:szCs w:val="22"/>
        <w:lang w:eastAsia="pl-PL"/>
      </w:rPr>
      <w:t xml:space="preserve">z dnia </w:t>
    </w:r>
    <w:r w:rsidR="00F06412" w:rsidRPr="00F06412">
      <w:rPr>
        <w:rFonts w:asciiTheme="majorHAnsi" w:hAnsiTheme="majorHAnsi" w:cstheme="majorHAnsi"/>
        <w:sz w:val="22"/>
        <w:szCs w:val="22"/>
        <w:lang w:eastAsia="pl-PL"/>
      </w:rPr>
      <w:t>2</w:t>
    </w:r>
    <w:r w:rsidR="00504837">
      <w:rPr>
        <w:rFonts w:asciiTheme="majorHAnsi" w:hAnsiTheme="majorHAnsi" w:cstheme="majorHAnsi"/>
        <w:sz w:val="22"/>
        <w:szCs w:val="22"/>
        <w:lang w:eastAsia="pl-PL"/>
      </w:rPr>
      <w:t>0</w:t>
    </w:r>
    <w:r w:rsidR="00F06412" w:rsidRPr="00F06412">
      <w:rPr>
        <w:rFonts w:asciiTheme="majorHAnsi" w:hAnsiTheme="majorHAnsi" w:cstheme="majorHAnsi"/>
        <w:sz w:val="22"/>
        <w:szCs w:val="22"/>
        <w:lang w:eastAsia="pl-PL"/>
      </w:rPr>
      <w:t>.05</w:t>
    </w:r>
    <w:r w:rsidR="00F07226" w:rsidRPr="00F06412">
      <w:rPr>
        <w:rFonts w:asciiTheme="majorHAnsi" w:hAnsiTheme="majorHAnsi" w:cstheme="majorHAnsi"/>
        <w:sz w:val="22"/>
        <w:szCs w:val="22"/>
        <w:lang w:eastAsia="pl-PL"/>
      </w:rPr>
      <w:t>.2024 r.</w:t>
    </w:r>
  </w:p>
  <w:p w14:paraId="2DFAF5C6" w14:textId="56D65256" w:rsidR="007E6925" w:rsidRPr="00F07226" w:rsidRDefault="007E6925" w:rsidP="007E6925">
    <w:pPr>
      <w:pStyle w:val="Nagwek"/>
      <w:jc w:val="right"/>
      <w:rPr>
        <w:rFonts w:asciiTheme="majorHAnsi" w:hAnsiTheme="majorHAnsi" w:cstheme="maj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A64B79"/>
    <w:multiLevelType w:val="hybridMultilevel"/>
    <w:tmpl w:val="DAD4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1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3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56"/>
  </w:num>
  <w:num w:numId="10">
    <w:abstractNumId w:val="39"/>
  </w:num>
  <w:num w:numId="11">
    <w:abstractNumId w:val="47"/>
  </w:num>
  <w:num w:numId="12">
    <w:abstractNumId w:val="46"/>
  </w:num>
  <w:num w:numId="13">
    <w:abstractNumId w:val="50"/>
  </w:num>
  <w:num w:numId="14">
    <w:abstractNumId w:val="58"/>
  </w:num>
  <w:num w:numId="15">
    <w:abstractNumId w:val="51"/>
  </w:num>
  <w:num w:numId="16">
    <w:abstractNumId w:val="30"/>
  </w:num>
  <w:num w:numId="17">
    <w:abstractNumId w:val="42"/>
  </w:num>
  <w:num w:numId="18">
    <w:abstractNumId w:val="33"/>
  </w:num>
  <w:num w:numId="19">
    <w:abstractNumId w:val="1"/>
  </w:num>
  <w:num w:numId="20">
    <w:abstractNumId w:val="41"/>
  </w:num>
  <w:num w:numId="21">
    <w:abstractNumId w:val="40"/>
  </w:num>
  <w:num w:numId="22">
    <w:abstractNumId w:val="32"/>
  </w:num>
  <w:num w:numId="23">
    <w:abstractNumId w:val="31"/>
  </w:num>
  <w:num w:numId="24">
    <w:abstractNumId w:val="28"/>
  </w:num>
  <w:num w:numId="25">
    <w:abstractNumId w:val="38"/>
  </w:num>
  <w:num w:numId="26">
    <w:abstractNumId w:val="27"/>
  </w:num>
  <w:num w:numId="27">
    <w:abstractNumId w:val="52"/>
  </w:num>
  <w:num w:numId="28">
    <w:abstractNumId w:val="45"/>
  </w:num>
  <w:num w:numId="29">
    <w:abstractNumId w:val="57"/>
  </w:num>
  <w:num w:numId="30">
    <w:abstractNumId w:val="43"/>
  </w:num>
  <w:num w:numId="31">
    <w:abstractNumId w:val="35"/>
  </w:num>
  <w:num w:numId="32">
    <w:abstractNumId w:val="48"/>
  </w:num>
  <w:num w:numId="33">
    <w:abstractNumId w:val="0"/>
  </w:num>
  <w:num w:numId="34">
    <w:abstractNumId w:val="26"/>
  </w:num>
  <w:num w:numId="35">
    <w:abstractNumId w:val="34"/>
  </w:num>
  <w:num w:numId="36">
    <w:abstractNumId w:val="54"/>
  </w:num>
  <w:num w:numId="37">
    <w:abstractNumId w:val="55"/>
  </w:num>
  <w:num w:numId="38">
    <w:abstractNumId w:val="29"/>
  </w:num>
  <w:num w:numId="39">
    <w:abstractNumId w:val="53"/>
  </w:num>
  <w:num w:numId="40">
    <w:abstractNumId w:val="49"/>
  </w:num>
  <w:num w:numId="41">
    <w:abstractNumId w:val="37"/>
  </w:num>
  <w:num w:numId="42">
    <w:abstractNumId w:val="36"/>
  </w:num>
  <w:num w:numId="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58B2"/>
    <w:rsid w:val="000064F0"/>
    <w:rsid w:val="0000654F"/>
    <w:rsid w:val="00006F53"/>
    <w:rsid w:val="00011C75"/>
    <w:rsid w:val="00011CFE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717D1"/>
    <w:rsid w:val="00081839"/>
    <w:rsid w:val="0008241E"/>
    <w:rsid w:val="0008652C"/>
    <w:rsid w:val="0009111C"/>
    <w:rsid w:val="00091245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4760E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2C3"/>
    <w:rsid w:val="001B1DAC"/>
    <w:rsid w:val="001B224A"/>
    <w:rsid w:val="001B3517"/>
    <w:rsid w:val="001B5894"/>
    <w:rsid w:val="001B6290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1045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1DBA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3B19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AF5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17B8"/>
    <w:rsid w:val="00302A58"/>
    <w:rsid w:val="00303560"/>
    <w:rsid w:val="003053D1"/>
    <w:rsid w:val="00307D89"/>
    <w:rsid w:val="00310B31"/>
    <w:rsid w:val="003114E6"/>
    <w:rsid w:val="0031262B"/>
    <w:rsid w:val="00312C12"/>
    <w:rsid w:val="00313DD1"/>
    <w:rsid w:val="00321DA5"/>
    <w:rsid w:val="00321FF8"/>
    <w:rsid w:val="00322136"/>
    <w:rsid w:val="0032236D"/>
    <w:rsid w:val="00325C9D"/>
    <w:rsid w:val="00326021"/>
    <w:rsid w:val="003263A9"/>
    <w:rsid w:val="00333E5C"/>
    <w:rsid w:val="003358F3"/>
    <w:rsid w:val="00336101"/>
    <w:rsid w:val="003462F8"/>
    <w:rsid w:val="00346C79"/>
    <w:rsid w:val="003505ED"/>
    <w:rsid w:val="0035299D"/>
    <w:rsid w:val="00352DD8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3309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04EA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66EA7"/>
    <w:rsid w:val="0047030B"/>
    <w:rsid w:val="00471194"/>
    <w:rsid w:val="004720A7"/>
    <w:rsid w:val="0047353A"/>
    <w:rsid w:val="00473CA7"/>
    <w:rsid w:val="0047420B"/>
    <w:rsid w:val="0047504B"/>
    <w:rsid w:val="004773F9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4837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2F64"/>
    <w:rsid w:val="00595157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1298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D3C"/>
    <w:rsid w:val="00627EA4"/>
    <w:rsid w:val="0063078D"/>
    <w:rsid w:val="00633D2F"/>
    <w:rsid w:val="00640115"/>
    <w:rsid w:val="00643EBA"/>
    <w:rsid w:val="00644329"/>
    <w:rsid w:val="006465EE"/>
    <w:rsid w:val="006544C9"/>
    <w:rsid w:val="00657E61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27DB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37D52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49AB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0C67"/>
    <w:rsid w:val="007D21BB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56A8"/>
    <w:rsid w:val="00876828"/>
    <w:rsid w:val="0088095E"/>
    <w:rsid w:val="008845C0"/>
    <w:rsid w:val="00884C1B"/>
    <w:rsid w:val="00886698"/>
    <w:rsid w:val="0089009B"/>
    <w:rsid w:val="008913DA"/>
    <w:rsid w:val="00892250"/>
    <w:rsid w:val="00893DB0"/>
    <w:rsid w:val="0089474F"/>
    <w:rsid w:val="0089543C"/>
    <w:rsid w:val="00895E14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94243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E1925"/>
    <w:rsid w:val="009F10C3"/>
    <w:rsid w:val="009F17C5"/>
    <w:rsid w:val="009F294C"/>
    <w:rsid w:val="009F39F1"/>
    <w:rsid w:val="009F39F2"/>
    <w:rsid w:val="00A0492F"/>
    <w:rsid w:val="00A12108"/>
    <w:rsid w:val="00A12551"/>
    <w:rsid w:val="00A163F8"/>
    <w:rsid w:val="00A1707E"/>
    <w:rsid w:val="00A17459"/>
    <w:rsid w:val="00A249A3"/>
    <w:rsid w:val="00A31726"/>
    <w:rsid w:val="00A3376A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06D7"/>
    <w:rsid w:val="00A84C14"/>
    <w:rsid w:val="00A85F33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1EE"/>
    <w:rsid w:val="00B436D0"/>
    <w:rsid w:val="00B440DF"/>
    <w:rsid w:val="00B442EA"/>
    <w:rsid w:val="00B4645F"/>
    <w:rsid w:val="00B51EEA"/>
    <w:rsid w:val="00B52BEB"/>
    <w:rsid w:val="00B54B36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3334"/>
    <w:rsid w:val="00BA577B"/>
    <w:rsid w:val="00BA60AF"/>
    <w:rsid w:val="00BB2403"/>
    <w:rsid w:val="00BB7ACB"/>
    <w:rsid w:val="00BC02F7"/>
    <w:rsid w:val="00BC0FFF"/>
    <w:rsid w:val="00BC478E"/>
    <w:rsid w:val="00BC4A8B"/>
    <w:rsid w:val="00BC7E65"/>
    <w:rsid w:val="00BD0E36"/>
    <w:rsid w:val="00BD17BB"/>
    <w:rsid w:val="00BD3FF4"/>
    <w:rsid w:val="00BD41DC"/>
    <w:rsid w:val="00BD44E7"/>
    <w:rsid w:val="00BD5AF5"/>
    <w:rsid w:val="00BD5BC1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0770A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58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4B65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5B0A"/>
    <w:rsid w:val="00DA7204"/>
    <w:rsid w:val="00DB11D9"/>
    <w:rsid w:val="00DB2E89"/>
    <w:rsid w:val="00DB2F10"/>
    <w:rsid w:val="00DB3AF5"/>
    <w:rsid w:val="00DB69A4"/>
    <w:rsid w:val="00DB6F02"/>
    <w:rsid w:val="00DC1316"/>
    <w:rsid w:val="00DC30C7"/>
    <w:rsid w:val="00DC50C5"/>
    <w:rsid w:val="00DC6FD4"/>
    <w:rsid w:val="00DD2668"/>
    <w:rsid w:val="00DD29F5"/>
    <w:rsid w:val="00DD45F4"/>
    <w:rsid w:val="00DD7B2E"/>
    <w:rsid w:val="00DD7F89"/>
    <w:rsid w:val="00DE0F61"/>
    <w:rsid w:val="00DE17D3"/>
    <w:rsid w:val="00DE357E"/>
    <w:rsid w:val="00DE3ADD"/>
    <w:rsid w:val="00DE597B"/>
    <w:rsid w:val="00DF034D"/>
    <w:rsid w:val="00DF659D"/>
    <w:rsid w:val="00DF6C30"/>
    <w:rsid w:val="00E027A2"/>
    <w:rsid w:val="00E036D1"/>
    <w:rsid w:val="00E06572"/>
    <w:rsid w:val="00E137EF"/>
    <w:rsid w:val="00E13D34"/>
    <w:rsid w:val="00E155CE"/>
    <w:rsid w:val="00E24881"/>
    <w:rsid w:val="00E25959"/>
    <w:rsid w:val="00E261B0"/>
    <w:rsid w:val="00E26811"/>
    <w:rsid w:val="00E308B0"/>
    <w:rsid w:val="00E33FFE"/>
    <w:rsid w:val="00E40D27"/>
    <w:rsid w:val="00E4223D"/>
    <w:rsid w:val="00E436A9"/>
    <w:rsid w:val="00E43708"/>
    <w:rsid w:val="00E44A03"/>
    <w:rsid w:val="00E46E9B"/>
    <w:rsid w:val="00E54205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1DC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2BB9"/>
    <w:rsid w:val="00EC3830"/>
    <w:rsid w:val="00EC643A"/>
    <w:rsid w:val="00ED1C2F"/>
    <w:rsid w:val="00ED1FC3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412"/>
    <w:rsid w:val="00F066A9"/>
    <w:rsid w:val="00F07226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4D03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455C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9421-C35B-46AD-9166-3D1BB3E6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2917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1214 N.Runowo Marta Oczkowska</cp:lastModifiedBy>
  <cp:revision>2</cp:revision>
  <cp:lastPrinted>2024-05-14T09:12:00Z</cp:lastPrinted>
  <dcterms:created xsi:type="dcterms:W3CDTF">2024-05-20T10:47:00Z</dcterms:created>
  <dcterms:modified xsi:type="dcterms:W3CDTF">2024-05-20T10:47:00Z</dcterms:modified>
</cp:coreProperties>
</file>